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276"/>
        <w:gridCol w:w="4819"/>
        <w:gridCol w:w="1134"/>
        <w:gridCol w:w="2268"/>
      </w:tblGrid>
      <w:tr w:rsidR="005C69C7" w14:paraId="3C2A12A8" w14:textId="77777777" w:rsidTr="003645D3">
        <w:trPr>
          <w:trHeight w:val="405"/>
        </w:trPr>
        <w:tc>
          <w:tcPr>
            <w:tcW w:w="78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E56E" w14:textId="77777777" w:rsidR="005C69C7" w:rsidRDefault="005C69C7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CA345" w14:textId="77777777" w:rsidR="005C69C7" w:rsidRDefault="00BA593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Tarea de evaluación PAI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08700" w14:textId="05507113" w:rsidR="005B1C5A" w:rsidRPr="00BA593E" w:rsidRDefault="00BA593E" w:rsidP="00F2028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Profesor</w:t>
            </w:r>
            <w:r w:rsidR="00F20282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  <w:p w14:paraId="0197EB49" w14:textId="5F1AC5D4" w:rsidR="005C69C7" w:rsidRPr="009D77B3" w:rsidRDefault="00AA35F0" w:rsidP="00C3160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Luis A. Tovar</w:t>
            </w:r>
          </w:p>
        </w:tc>
      </w:tr>
      <w:tr w:rsidR="005C69C7" w14:paraId="62EBFAC1" w14:textId="77777777" w:rsidTr="003645D3">
        <w:trPr>
          <w:trHeight w:val="24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1A8748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4A8B3" w14:textId="77777777" w:rsidR="005C69C7" w:rsidRDefault="00BA593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Asignatura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C92B" w14:textId="77777777" w:rsidR="005C69C7" w:rsidRDefault="007D75BE">
            <w:pPr>
              <w:pStyle w:val="Body"/>
              <w:spacing w:after="0" w:line="240" w:lineRule="auto"/>
              <w:jc w:val="center"/>
            </w:pPr>
            <w:r>
              <w:t>ESPAÑOL Y LITERATURA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A7746" w14:textId="77777777" w:rsidR="005C69C7" w:rsidRDefault="00BA593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Grado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E8DA0" w14:textId="77777777" w:rsidR="005C69C7" w:rsidRDefault="007D75BE">
            <w:pPr>
              <w:pStyle w:val="Body"/>
              <w:spacing w:after="0" w:line="240" w:lineRule="auto"/>
              <w:jc w:val="center"/>
            </w:pPr>
            <w:r>
              <w:t>9°</w:t>
            </w:r>
          </w:p>
        </w:tc>
      </w:tr>
      <w:tr w:rsidR="005C69C7" w14:paraId="5B0996D5" w14:textId="77777777" w:rsidTr="003645D3">
        <w:trPr>
          <w:trHeight w:val="26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FFB0D5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F9261" w14:textId="77777777" w:rsidR="005C69C7" w:rsidRDefault="00BA593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Estudiante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F5327" w14:textId="77777777" w:rsidR="005C69C7" w:rsidRDefault="005C69C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5D6AF" w14:textId="60FA2AFC" w:rsidR="005C69C7" w:rsidRDefault="00BA593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Fecha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9D769" w14:textId="597881FA" w:rsidR="005C69C7" w:rsidRDefault="00C3160D">
            <w:pPr>
              <w:pStyle w:val="Body"/>
              <w:spacing w:after="0" w:line="240" w:lineRule="auto"/>
            </w:pPr>
            <w:r>
              <w:t>Septiembre 22</w:t>
            </w:r>
            <w:r w:rsidR="00FB5094">
              <w:t xml:space="preserve"> de 2016</w:t>
            </w:r>
          </w:p>
        </w:tc>
      </w:tr>
    </w:tbl>
    <w:p w14:paraId="19EC525B" w14:textId="12AE8DF6" w:rsidR="00496E97" w:rsidRDefault="00496E97" w:rsidP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  <w:lang w:val="en-US"/>
        </w:rPr>
      </w:pPr>
      <w:r w:rsidRPr="00496E97">
        <w:rPr>
          <w:rFonts w:ascii="Arial" w:eastAsia="Arial" w:hAnsi="Arial" w:cs="Arial"/>
          <w:b/>
          <w:bCs/>
          <w:noProof/>
          <w:sz w:val="28"/>
          <w:szCs w:val="28"/>
          <w:lang w:val="es-ES_tradnl" w:eastAsia="es-ES_tradnl"/>
        </w:rPr>
        <w:drawing>
          <wp:anchor distT="0" distB="0" distL="114300" distR="114300" simplePos="0" relativeHeight="251659264" behindDoc="0" locked="0" layoutInCell="1" allowOverlap="1" wp14:anchorId="040AA6B8" wp14:editId="27AA9EE3">
            <wp:simplePos x="0" y="0"/>
            <wp:positionH relativeFrom="margin">
              <wp:posOffset>6210300</wp:posOffset>
            </wp:positionH>
            <wp:positionV relativeFrom="paragraph">
              <wp:posOffset>-998855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</w:t>
      </w:r>
    </w:p>
    <w:p w14:paraId="1A2032E5" w14:textId="314A409C" w:rsidR="00496E97" w:rsidRPr="00496E97" w:rsidRDefault="00BA593E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US"/>
        </w:rPr>
      </w:pPr>
      <w:r>
        <w:rPr>
          <w:rFonts w:ascii="Arial" w:eastAsia="Arial" w:hAnsi="Arial" w:cs="Arial"/>
          <w:b/>
          <w:bCs/>
          <w:sz w:val="28"/>
          <w:szCs w:val="28"/>
          <w:lang w:val="en-US"/>
        </w:rPr>
        <w:t>Tarea de evaluación</w:t>
      </w:r>
      <w:r w:rsidR="007F7156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: </w:t>
      </w:r>
      <w:proofErr w:type="spellStart"/>
      <w:r w:rsidR="007F7156">
        <w:rPr>
          <w:rFonts w:ascii="Arial" w:eastAsia="Arial" w:hAnsi="Arial" w:cs="Arial"/>
          <w:b/>
          <w:bCs/>
          <w:sz w:val="28"/>
          <w:szCs w:val="28"/>
          <w:lang w:val="en-US"/>
        </w:rPr>
        <w:t>Usa</w:t>
      </w:r>
      <w:proofErr w:type="spellEnd"/>
      <w:r w:rsidR="007F7156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</w:t>
      </w:r>
      <w:proofErr w:type="spellStart"/>
      <w:r w:rsidR="007F7156">
        <w:rPr>
          <w:rFonts w:ascii="Arial" w:eastAsia="Arial" w:hAnsi="Arial" w:cs="Arial"/>
          <w:b/>
          <w:bCs/>
          <w:sz w:val="28"/>
          <w:szCs w:val="28"/>
          <w:lang w:val="en-US"/>
        </w:rPr>
        <w:t>tu</w:t>
      </w:r>
      <w:proofErr w:type="spellEnd"/>
      <w:r w:rsidR="007F7156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</w:t>
      </w:r>
      <w:proofErr w:type="spellStart"/>
      <w:r w:rsidR="007F7156">
        <w:rPr>
          <w:rFonts w:ascii="Arial" w:eastAsia="Arial" w:hAnsi="Arial" w:cs="Arial"/>
          <w:b/>
          <w:bCs/>
          <w:sz w:val="28"/>
          <w:szCs w:val="28"/>
          <w:lang w:val="en-US"/>
        </w:rPr>
        <w:t>mejor</w:t>
      </w:r>
      <w:proofErr w:type="spellEnd"/>
      <w:r w:rsidR="007F7156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</w:t>
      </w:r>
      <w:proofErr w:type="spellStart"/>
      <w:r w:rsidR="007F7156">
        <w:rPr>
          <w:rFonts w:ascii="Arial" w:eastAsia="Arial" w:hAnsi="Arial" w:cs="Arial"/>
          <w:b/>
          <w:bCs/>
          <w:sz w:val="28"/>
          <w:szCs w:val="28"/>
          <w:lang w:val="en-US"/>
        </w:rPr>
        <w:t>habilidad</w:t>
      </w:r>
      <w:proofErr w:type="spellEnd"/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:rsidRPr="00173702" w14:paraId="572CA7F4" w14:textId="77777777" w:rsidTr="0065552C">
        <w:trPr>
          <w:trHeight w:val="5339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E0530" w14:textId="6C12CFE4" w:rsidR="00C3160D" w:rsidRPr="00AA35F0" w:rsidRDefault="00C3160D" w:rsidP="00AA35F0">
            <w:pPr>
              <w:rPr>
                <w:sz w:val="20"/>
                <w:szCs w:val="20"/>
                <w:lang w:val="es-ES"/>
              </w:rPr>
            </w:pPr>
          </w:p>
          <w:p w14:paraId="5CEF7D4F" w14:textId="77777777" w:rsidR="00AA35F0" w:rsidRDefault="00AA35F0" w:rsidP="00AA35F0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val="es-ES"/>
              </w:rPr>
            </w:pPr>
            <w:r w:rsidRPr="00C3160D">
              <w:rPr>
                <w:rFonts w:asciiTheme="minorHAnsi" w:hAnsiTheme="minorHAnsi"/>
                <w:b/>
                <w:sz w:val="20"/>
                <w:szCs w:val="20"/>
                <w:lang w:val="es-ES"/>
              </w:rPr>
              <w:t>Instrucciones puntuales:</w:t>
            </w:r>
          </w:p>
          <w:p w14:paraId="62575E84" w14:textId="77777777" w:rsidR="001A7D42" w:rsidRPr="00C3160D" w:rsidRDefault="001A7D42" w:rsidP="00AA35F0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val="es-ES"/>
              </w:rPr>
            </w:pPr>
          </w:p>
          <w:p w14:paraId="6FF383C3" w14:textId="4D88E4E4" w:rsidR="00624BCD" w:rsidRDefault="009C3254" w:rsidP="00624BCD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Diseñe</w:t>
            </w:r>
            <w:r w:rsidR="0065552C">
              <w:rPr>
                <w:rFonts w:asciiTheme="minorHAnsi" w:hAnsiTheme="minorHAnsi"/>
                <w:sz w:val="20"/>
                <w:szCs w:val="20"/>
                <w:lang w:val="es-ES"/>
              </w:rPr>
              <w:t>n</w:t>
            </w:r>
            <w:r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un</w:t>
            </w:r>
            <w:r w:rsidR="007A67B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a presentación </w:t>
            </w:r>
            <w:r w:rsidR="007A67B9" w:rsidRPr="007A67B9">
              <w:rPr>
                <w:rFonts w:asciiTheme="minorHAnsi" w:hAnsiTheme="minorHAnsi"/>
                <w:b/>
                <w:sz w:val="20"/>
                <w:szCs w:val="20"/>
                <w:lang w:val="es-ES"/>
              </w:rPr>
              <w:t>creativa</w:t>
            </w:r>
            <w:r w:rsidR="007A67B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en donde </w:t>
            </w:r>
            <w:bookmarkStart w:id="0" w:name="_GoBack"/>
            <w:bookmarkEnd w:id="0"/>
            <w:r w:rsidR="00826E35">
              <w:rPr>
                <w:rFonts w:asciiTheme="minorHAnsi" w:hAnsiTheme="minorHAnsi"/>
                <w:sz w:val="20"/>
                <w:szCs w:val="20"/>
                <w:lang w:val="es-ES"/>
              </w:rPr>
              <w:t>analicen a</w:t>
            </w:r>
            <w:r w:rsidR="00B0703B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</w:t>
            </w:r>
            <w:r w:rsidR="002F7966" w:rsidRPr="002F7966">
              <w:rPr>
                <w:rFonts w:asciiTheme="minorHAnsi" w:hAnsiTheme="minorHAnsi"/>
                <w:sz w:val="20"/>
                <w:szCs w:val="20"/>
                <w:lang w:val="es-ES"/>
              </w:rPr>
              <w:t>YGNACIO DE</w:t>
            </w:r>
            <w:r w:rsidR="002F7966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 xml:space="preserve"> </w:t>
            </w:r>
            <w:r w:rsidR="002F7966" w:rsidRPr="002F7966">
              <w:rPr>
                <w:rFonts w:asciiTheme="minorHAnsi" w:hAnsiTheme="minorHAnsi"/>
                <w:sz w:val="20"/>
                <w:szCs w:val="20"/>
                <w:lang w:val="es-ES"/>
              </w:rPr>
              <w:t>ALFARO</w:t>
            </w:r>
            <w:r w:rsidR="007A67B9">
              <w:rPr>
                <w:rFonts w:asciiTheme="minorHAnsi" w:hAnsiTheme="minorHAnsi"/>
                <w:sz w:val="20"/>
                <w:szCs w:val="20"/>
                <w:lang w:val="es-ES"/>
              </w:rPr>
              <w:t>, uno</w:t>
            </w:r>
            <w:r w:rsidR="00826E35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de los personajes protagónicos</w:t>
            </w:r>
            <w:r w:rsidR="007A67B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de la novela </w:t>
            </w:r>
            <w:r w:rsidR="007A67B9" w:rsidRPr="007A67B9">
              <w:rPr>
                <w:rFonts w:asciiTheme="minorHAnsi" w:hAnsiTheme="minorHAnsi"/>
                <w:b/>
                <w:i/>
                <w:sz w:val="20"/>
                <w:szCs w:val="20"/>
                <w:lang w:val="es-ES"/>
              </w:rPr>
              <w:t>Del amor y otros demonios</w:t>
            </w:r>
            <w:r w:rsidR="007A67B9">
              <w:rPr>
                <w:rFonts w:asciiTheme="minorHAnsi" w:hAnsiTheme="minorHAnsi"/>
                <w:b/>
                <w:i/>
                <w:sz w:val="20"/>
                <w:szCs w:val="20"/>
                <w:lang w:val="es-ES"/>
              </w:rPr>
              <w:t>.</w:t>
            </w:r>
            <w:r w:rsidR="00A72D3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</w:t>
            </w:r>
            <w:r w:rsidR="00826E35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Cuando realicen la </w:t>
            </w:r>
            <w:r w:rsidR="00A72D39">
              <w:rPr>
                <w:rFonts w:asciiTheme="minorHAnsi" w:hAnsiTheme="minorHAnsi"/>
                <w:sz w:val="20"/>
                <w:szCs w:val="20"/>
                <w:lang w:val="es-ES"/>
              </w:rPr>
              <w:t>presentación</w:t>
            </w:r>
            <w:r w:rsidR="008130FF">
              <w:rPr>
                <w:rFonts w:asciiTheme="minorHAnsi" w:hAnsiTheme="minorHAnsi"/>
                <w:sz w:val="20"/>
                <w:szCs w:val="20"/>
                <w:lang w:val="es-ES"/>
              </w:rPr>
              <w:t>,</w:t>
            </w:r>
            <w:r w:rsidR="00A72D3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</w:t>
            </w:r>
            <w:r w:rsidR="008130FF">
              <w:rPr>
                <w:rFonts w:asciiTheme="minorHAnsi" w:hAnsiTheme="minorHAnsi"/>
                <w:sz w:val="20"/>
                <w:szCs w:val="20"/>
                <w:lang w:val="es-ES"/>
              </w:rPr>
              <w:t>tengan</w:t>
            </w:r>
            <w:r w:rsidR="007A67B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en cuenta figura</w:t>
            </w:r>
            <w:r w:rsidR="00B0703B">
              <w:rPr>
                <w:rFonts w:asciiTheme="minorHAnsi" w:hAnsiTheme="minorHAnsi"/>
                <w:sz w:val="20"/>
                <w:szCs w:val="20"/>
                <w:lang w:val="es-ES"/>
              </w:rPr>
              <w:t>s literarias</w:t>
            </w:r>
            <w:r w:rsidR="007A67B9" w:rsidRPr="007A67B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</w:t>
            </w:r>
            <w:r w:rsidR="00B0703B">
              <w:rPr>
                <w:rFonts w:asciiTheme="minorHAnsi" w:hAnsiTheme="minorHAnsi"/>
                <w:sz w:val="20"/>
                <w:szCs w:val="20"/>
                <w:lang w:val="es-ES"/>
              </w:rPr>
              <w:t>s</w:t>
            </w:r>
            <w:r w:rsidR="00F84241">
              <w:rPr>
                <w:rFonts w:asciiTheme="minorHAnsi" w:hAnsiTheme="minorHAnsi"/>
                <w:sz w:val="20"/>
                <w:szCs w:val="20"/>
                <w:lang w:val="es-ES"/>
              </w:rPr>
              <w:t>ignificativas, especialmente</w:t>
            </w:r>
            <w:r w:rsidR="00A72D39">
              <w:rPr>
                <w:rFonts w:asciiTheme="minorHAnsi" w:hAnsiTheme="minorHAnsi"/>
                <w:sz w:val="20"/>
                <w:szCs w:val="20"/>
                <w:lang w:val="es-ES"/>
              </w:rPr>
              <w:t>,</w:t>
            </w:r>
            <w:r w:rsidR="007A67B9" w:rsidRPr="007A67B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la prosopo</w:t>
            </w:r>
            <w:r w:rsidR="00A72D3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grafía, el </w:t>
            </w:r>
            <w:r w:rsidR="007B003C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retrato </w:t>
            </w:r>
            <w:r w:rsidR="00A72D3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y la </w:t>
            </w:r>
            <w:r w:rsidR="007A67B9" w:rsidRPr="007A67B9">
              <w:rPr>
                <w:rFonts w:asciiTheme="minorHAnsi" w:hAnsiTheme="minorHAnsi"/>
                <w:sz w:val="20"/>
                <w:szCs w:val="20"/>
                <w:lang w:val="es-ES"/>
              </w:rPr>
              <w:t>cronografía</w:t>
            </w:r>
            <w:r w:rsidR="00FA236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. </w:t>
            </w:r>
            <w:r w:rsidR="00624BCD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Por último, </w:t>
            </w:r>
            <w:r w:rsidR="0065552C">
              <w:rPr>
                <w:rFonts w:asciiTheme="minorHAnsi" w:hAnsiTheme="minorHAnsi"/>
                <w:sz w:val="20"/>
                <w:szCs w:val="20"/>
                <w:lang w:val="es-ES"/>
              </w:rPr>
              <w:t>recuerden</w:t>
            </w:r>
            <w:r w:rsidR="00624BCD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que uno de los aspectos de mayor peso en el ejercicio es la capacidad que se tenga para realizar una reflexión crítica, a la par de un diseño ingenioso. </w:t>
            </w:r>
          </w:p>
          <w:p w14:paraId="6AA7370F" w14:textId="4446ECB4" w:rsidR="00AA35F0" w:rsidRPr="00826E35" w:rsidRDefault="001A7D42" w:rsidP="00624BCD">
            <w:pPr>
              <w:ind w:left="360"/>
              <w:jc w:val="both"/>
              <w:rPr>
                <w:rFonts w:asciiTheme="minorHAnsi" w:hAnsiTheme="minorHAnsi"/>
                <w:b/>
                <w:sz w:val="20"/>
                <w:szCs w:val="20"/>
                <w:lang w:val="es-ES"/>
              </w:rPr>
            </w:pPr>
            <w:r w:rsidRPr="00826E35">
              <w:rPr>
                <w:rFonts w:asciiTheme="minorHAnsi" w:hAnsiTheme="minorHAnsi"/>
                <w:b/>
                <w:sz w:val="20"/>
                <w:szCs w:val="20"/>
                <w:lang w:val="es-ES"/>
              </w:rPr>
              <w:t>¡</w:t>
            </w:r>
            <w:r w:rsidR="00B0703B" w:rsidRPr="00826E35">
              <w:rPr>
                <w:rFonts w:asciiTheme="minorHAnsi" w:hAnsiTheme="minorHAnsi"/>
                <w:b/>
                <w:sz w:val="20"/>
                <w:szCs w:val="20"/>
                <w:lang w:val="es-ES"/>
              </w:rPr>
              <w:t>Adelante</w:t>
            </w:r>
            <w:r w:rsidR="00F84241" w:rsidRPr="00826E35">
              <w:rPr>
                <w:rFonts w:asciiTheme="minorHAnsi" w:hAnsiTheme="minorHAnsi"/>
                <w:b/>
                <w:sz w:val="20"/>
                <w:szCs w:val="20"/>
                <w:lang w:val="es-ES"/>
              </w:rPr>
              <w:t xml:space="preserve">! Espero mucha creatividad. </w:t>
            </w:r>
          </w:p>
          <w:p w14:paraId="02AE5E7A" w14:textId="77777777" w:rsidR="00AA35F0" w:rsidRDefault="00AA35F0" w:rsidP="00AA35F0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</w:p>
          <w:p w14:paraId="151D792E" w14:textId="77777777" w:rsidR="002F7966" w:rsidRDefault="002F7966" w:rsidP="00AA35F0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Recomendaciones:</w:t>
            </w:r>
          </w:p>
          <w:p w14:paraId="13C4BFDC" w14:textId="77777777" w:rsidR="00826E35" w:rsidRDefault="00826E35" w:rsidP="00AA35F0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</w:p>
          <w:p w14:paraId="795F4461" w14:textId="17C0982E" w:rsidR="002F7966" w:rsidRDefault="002F7966" w:rsidP="00AA35F0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—La actividad es un e</w:t>
            </w:r>
            <w:r w:rsidR="00826E35">
              <w:rPr>
                <w:rFonts w:asciiTheme="minorHAnsi" w:hAnsiTheme="minorHAnsi"/>
                <w:sz w:val="20"/>
                <w:szCs w:val="20"/>
                <w:lang w:val="es-ES"/>
              </w:rPr>
              <w:t>jercicio libre. La idea es que usen sus habilidades más sobresalientes</w:t>
            </w:r>
            <w:r>
              <w:rPr>
                <w:rFonts w:asciiTheme="minorHAnsi" w:hAnsiTheme="minorHAnsi"/>
                <w:sz w:val="20"/>
                <w:szCs w:val="20"/>
                <w:lang w:val="es-ES"/>
              </w:rPr>
              <w:t>.</w:t>
            </w:r>
          </w:p>
          <w:p w14:paraId="07585C7F" w14:textId="0CE22A94" w:rsidR="002F7966" w:rsidRDefault="00826E35" w:rsidP="00AA35F0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—Su</w:t>
            </w:r>
            <w:r w:rsidR="002F7966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presentación debe evidenciar un análisis </w:t>
            </w:r>
            <w:r w:rsidR="00B0703B" w:rsidRPr="002F7966">
              <w:rPr>
                <w:rFonts w:asciiTheme="minorHAnsi" w:hAnsiTheme="minorHAnsi"/>
                <w:b/>
                <w:sz w:val="20"/>
                <w:szCs w:val="20"/>
                <w:lang w:val="es-ES"/>
              </w:rPr>
              <w:t>trascendente</w:t>
            </w:r>
            <w:r w:rsidR="002F7966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del personaje. En otras palabras, espero que no se limite</w:t>
            </w:r>
            <w:r w:rsidR="001A7D42">
              <w:rPr>
                <w:rFonts w:asciiTheme="minorHAnsi" w:hAnsiTheme="minorHAnsi"/>
                <w:sz w:val="20"/>
                <w:szCs w:val="20"/>
                <w:lang w:val="es-ES"/>
              </w:rPr>
              <w:t>n</w:t>
            </w:r>
            <w:r w:rsidR="002F7966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a una descripción de los rasgos fí</w:t>
            </w:r>
            <w:r w:rsidR="00B0703B">
              <w:rPr>
                <w:rFonts w:asciiTheme="minorHAnsi" w:hAnsiTheme="minorHAnsi"/>
                <w:sz w:val="20"/>
                <w:szCs w:val="20"/>
                <w:lang w:val="es-ES"/>
              </w:rPr>
              <w:t>sicos</w:t>
            </w:r>
            <w:r w:rsidR="001A7D42">
              <w:rPr>
                <w:rFonts w:asciiTheme="minorHAnsi" w:hAnsiTheme="minorHAnsi"/>
                <w:sz w:val="20"/>
                <w:szCs w:val="20"/>
                <w:lang w:val="es-ES"/>
              </w:rPr>
              <w:t>.</w:t>
            </w:r>
            <w:r w:rsidR="0066099E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</w:t>
            </w:r>
          </w:p>
          <w:p w14:paraId="3B1EA6D2" w14:textId="5F042679" w:rsidR="0066099E" w:rsidRDefault="0066099E" w:rsidP="00AA35F0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—Sugiero que ten</w:t>
            </w:r>
            <w:r w:rsidR="007B50CF">
              <w:rPr>
                <w:rFonts w:asciiTheme="minorHAnsi" w:hAnsiTheme="minorHAnsi"/>
                <w:sz w:val="20"/>
                <w:szCs w:val="20"/>
                <w:lang w:val="es-ES"/>
              </w:rPr>
              <w:t>gan muy presente la imaginación y</w:t>
            </w:r>
            <w:r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la</w:t>
            </w:r>
            <w:r w:rsidR="007B50CF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sensibilidad. Además, </w:t>
            </w:r>
            <w:r w:rsidR="00826E35">
              <w:rPr>
                <w:rFonts w:asciiTheme="minorHAnsi" w:hAnsiTheme="minorHAnsi"/>
                <w:sz w:val="20"/>
                <w:szCs w:val="20"/>
                <w:lang w:val="es-ES"/>
              </w:rPr>
              <w:t>espero</w:t>
            </w:r>
            <w:r w:rsidR="007B50CF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que puedan </w:t>
            </w:r>
            <w:r w:rsidRPr="0066099E">
              <w:rPr>
                <w:rFonts w:asciiTheme="minorHAnsi" w:hAnsiTheme="minorHAnsi"/>
                <w:sz w:val="20"/>
                <w:szCs w:val="20"/>
                <w:lang w:val="es-ES"/>
              </w:rPr>
              <w:t>realiza</w:t>
            </w:r>
            <w:r w:rsidR="007B50CF">
              <w:rPr>
                <w:rFonts w:asciiTheme="minorHAnsi" w:hAnsiTheme="minorHAnsi"/>
                <w:sz w:val="20"/>
                <w:szCs w:val="20"/>
                <w:lang w:val="es-ES"/>
              </w:rPr>
              <w:t>r</w:t>
            </w:r>
            <w:r w:rsidRPr="0066099E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una exploración y una reflexión crítica </w:t>
            </w:r>
            <w:r w:rsidR="007B50CF">
              <w:rPr>
                <w:rFonts w:asciiTheme="minorHAnsi" w:hAnsiTheme="minorHAnsi"/>
                <w:sz w:val="20"/>
                <w:szCs w:val="20"/>
                <w:lang w:val="es-ES"/>
              </w:rPr>
              <w:t>y perspicaz</w:t>
            </w:r>
            <w:r w:rsidRPr="0066099E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s</w:t>
            </w:r>
            <w:r w:rsidR="007B50CF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obre nuevas perspectivas </w:t>
            </w:r>
            <w:r w:rsidR="00826E35">
              <w:rPr>
                <w:rFonts w:asciiTheme="minorHAnsi" w:hAnsiTheme="minorHAnsi"/>
                <w:sz w:val="20"/>
                <w:szCs w:val="20"/>
                <w:lang w:val="es-ES"/>
              </w:rPr>
              <w:t>del personaje</w:t>
            </w:r>
            <w:r w:rsidR="007B50CF">
              <w:rPr>
                <w:rFonts w:asciiTheme="minorHAnsi" w:hAnsiTheme="minorHAnsi"/>
                <w:sz w:val="20"/>
                <w:szCs w:val="20"/>
                <w:lang w:val="es-ES"/>
              </w:rPr>
              <w:t>.</w:t>
            </w:r>
          </w:p>
          <w:p w14:paraId="11201D5E" w14:textId="0B80013F" w:rsidR="002F7966" w:rsidRDefault="002F7966" w:rsidP="00AA35F0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—Si lo desean, pueden trabajar en parejas.</w:t>
            </w:r>
          </w:p>
          <w:p w14:paraId="48BC78D2" w14:textId="13CB8548" w:rsidR="002F7966" w:rsidRDefault="002F7966" w:rsidP="00AA35F0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—</w:t>
            </w:r>
            <w:r w:rsidR="001A7D42">
              <w:rPr>
                <w:rFonts w:asciiTheme="minorHAnsi" w:hAnsiTheme="minorHAnsi"/>
                <w:sz w:val="20"/>
                <w:szCs w:val="20"/>
                <w:lang w:val="es-ES"/>
              </w:rPr>
              <w:t>La presentación no tiene un tiempo límite, pero recomiendo que no sea muy extensa.</w:t>
            </w:r>
          </w:p>
          <w:p w14:paraId="0DAD94A8" w14:textId="49DE226B" w:rsidR="00496E97" w:rsidRPr="0065552C" w:rsidRDefault="001A7D42" w:rsidP="00EA511A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sz w:val="20"/>
                <w:szCs w:val="20"/>
                <w:lang w:val="es-ES"/>
              </w:rPr>
              <w:t>—Tendrán dos horas de clase para planear la actividad y para que expongan sus inquietudes.</w:t>
            </w:r>
          </w:p>
        </w:tc>
      </w:tr>
    </w:tbl>
    <w:p w14:paraId="1C8062C4" w14:textId="77777777" w:rsidR="00FB5094" w:rsidRDefault="00FB5094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54FAB7EA" w14:textId="77777777" w:rsidR="005C69C7" w:rsidRDefault="00B45BA3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B45BA3">
        <w:rPr>
          <w:rFonts w:ascii="Arial" w:eastAsia="Arial" w:hAnsi="Arial" w:cs="Arial"/>
          <w:b/>
          <w:bCs/>
          <w:sz w:val="28"/>
          <w:szCs w:val="28"/>
        </w:rPr>
        <w:t>Criterios de evaluación- Criterios de éxito</w:t>
      </w:r>
    </w:p>
    <w:p w14:paraId="2843869E" w14:textId="77777777" w:rsidR="00496E97" w:rsidRPr="00B45BA3" w:rsidRDefault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41901851" w14:textId="77777777" w:rsidR="005C69C7" w:rsidRPr="00B45BA3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4FD96A05" w14:textId="77777777"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2C52C36" w14:textId="77777777" w:rsidR="005C69C7" w:rsidRPr="00B45BA3" w:rsidRDefault="00A0418E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  <w:r w:rsidRPr="00B45BA3">
        <w:rPr>
          <w:rFonts w:ascii="Arial" w:eastAsia="Arial" w:hAnsi="Arial" w:cs="Arial"/>
          <w:b/>
          <w:bCs/>
          <w:sz w:val="16"/>
          <w:szCs w:val="16"/>
        </w:rPr>
        <w:t xml:space="preserve"> </w:t>
      </w: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E64CE7" w14:paraId="502C9232" w14:textId="77777777" w:rsidTr="00EB0382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E111F" w14:textId="403BE776" w:rsidR="00E64CE7" w:rsidRPr="00567B99" w:rsidRDefault="00E64CE7" w:rsidP="00EB0382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Criterion C: </w:t>
            </w:r>
            <w:r w:rsidR="00EA511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(Producción de textos</w:t>
            </w:r>
            <w:r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523B59F" w14:textId="77777777" w:rsidR="00E64CE7" w:rsidRPr="00A27CA0" w:rsidRDefault="00E64CE7" w:rsidP="00EB0382">
            <w:pPr>
              <w:pStyle w:val="Body"/>
              <w:spacing w:after="0" w:line="240" w:lineRule="auto"/>
              <w:rPr>
                <w:rFonts w:ascii="Arial" w:eastAsia="Arial" w:hAnsi="Arial" w:cs="Arial"/>
                <w:bCs/>
              </w:rPr>
            </w:pPr>
            <w:r w:rsidRPr="00A27CA0">
              <w:rPr>
                <w:rFonts w:ascii="Arial" w:eastAsia="Arial" w:hAnsi="Arial" w:cs="Arial"/>
                <w:bCs/>
              </w:rPr>
              <w:t xml:space="preserve">(Copiar todos los aspectos </w:t>
            </w:r>
            <w:r>
              <w:rPr>
                <w:rFonts w:ascii="Arial" w:eastAsia="Arial" w:hAnsi="Arial" w:cs="Arial"/>
                <w:bCs/>
              </w:rPr>
              <w:t>y</w:t>
            </w:r>
            <w:r w:rsidRPr="00A27CA0">
              <w:rPr>
                <w:rFonts w:ascii="Arial" w:eastAsia="Arial" w:hAnsi="Arial" w:cs="Arial"/>
                <w:bCs/>
              </w:rPr>
              <w:t xml:space="preserve"> </w:t>
            </w:r>
            <w:r>
              <w:rPr>
                <w:rFonts w:ascii="Arial" w:eastAsia="Arial" w:hAnsi="Arial" w:cs="Arial"/>
                <w:bCs/>
              </w:rPr>
              <w:t xml:space="preserve">resaltar </w:t>
            </w:r>
            <w:r w:rsidRPr="00A27CA0">
              <w:rPr>
                <w:rFonts w:ascii="Arial" w:eastAsia="Arial" w:hAnsi="Arial" w:cs="Arial"/>
                <w:bCs/>
              </w:rPr>
              <w:t xml:space="preserve">en </w:t>
            </w:r>
            <w:r w:rsidRPr="00A27CA0">
              <w:rPr>
                <w:rFonts w:ascii="Arial" w:eastAsia="Arial" w:hAnsi="Arial" w:cs="Arial"/>
                <w:b/>
                <w:bCs/>
              </w:rPr>
              <w:t xml:space="preserve">negrilla </w:t>
            </w:r>
            <w:r w:rsidRPr="00A27CA0">
              <w:rPr>
                <w:rFonts w:ascii="Arial" w:eastAsia="Arial" w:hAnsi="Arial" w:cs="Arial"/>
                <w:bCs/>
              </w:rPr>
              <w:t>la(s) que se evaluar</w:t>
            </w:r>
            <w:r>
              <w:rPr>
                <w:rFonts w:ascii="Arial" w:eastAsia="Arial" w:hAnsi="Arial" w:cs="Arial"/>
                <w:bCs/>
              </w:rPr>
              <w:t>á(n)</w:t>
            </w:r>
          </w:p>
          <w:p w14:paraId="45FB42B1" w14:textId="0B2D26CE" w:rsidR="00FA0E31" w:rsidRPr="00FA0E31" w:rsidRDefault="00FA0E31" w:rsidP="00FA0E3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i.</w:t>
            </w:r>
            <w:r w:rsidR="007F7156">
              <w:rPr>
                <w:rFonts w:ascii="Arial" w:hAnsi="Arial" w:cs="Arial"/>
                <w:sz w:val="20"/>
                <w:szCs w:val="20"/>
              </w:rPr>
              <w:t>Diseña presentaciones que demuestra</w:t>
            </w:r>
            <w:r w:rsidRPr="00FA0E31">
              <w:rPr>
                <w:rFonts w:ascii="Arial" w:hAnsi="Arial" w:cs="Arial"/>
                <w:sz w:val="20"/>
                <w:szCs w:val="20"/>
              </w:rPr>
              <w:t xml:space="preserve">n razonamiento, imaginación y sensibilidad, al mismo tiempo que se exploran y consideran nuevas perspectivas e ideas derivadas del trabajo personal en el proceso creativo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029DB1DD" w14:textId="64E373B6" w:rsidR="00FA0E31" w:rsidRPr="00FA0E31" w:rsidRDefault="00FA0E31" w:rsidP="00FA0E3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iii. </w:t>
            </w:r>
            <w:r w:rsidR="007F7156">
              <w:rPr>
                <w:rFonts w:ascii="Arial" w:hAnsi="Arial" w:cs="Arial"/>
                <w:sz w:val="20"/>
                <w:szCs w:val="20"/>
              </w:rPr>
              <w:t>Selecciona</w:t>
            </w:r>
            <w:r w:rsidRPr="00FA0E31">
              <w:rPr>
                <w:rFonts w:ascii="Arial" w:hAnsi="Arial" w:cs="Arial"/>
                <w:sz w:val="20"/>
                <w:szCs w:val="20"/>
              </w:rPr>
              <w:t xml:space="preserve"> detalles y ejemplos pertinentes para desarrollar ideas</w:t>
            </w:r>
            <w:r w:rsidRPr="00FA0E31">
              <w:rPr>
                <w:rFonts w:ascii="Times" w:hAnsi="Times" w:cs="Times"/>
                <w:sz w:val="26"/>
                <w:szCs w:val="26"/>
              </w:rPr>
              <w:t xml:space="preserve"> </w:t>
            </w:r>
            <w:r w:rsidRPr="00FA0E31">
              <w:rPr>
                <w:rFonts w:ascii="MS Mincho" w:eastAsia="MS Mincho" w:hAnsi="MS Mincho" w:cs="MS Mincho"/>
                <w:sz w:val="26"/>
                <w:szCs w:val="26"/>
              </w:rPr>
              <w:t> </w:t>
            </w:r>
          </w:p>
          <w:p w14:paraId="76BD1DC9" w14:textId="77777777" w:rsidR="00E64CE7" w:rsidRPr="00F20282" w:rsidRDefault="00E64CE7" w:rsidP="00EB0382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  <w:lang w:val="en-US"/>
              </w:rPr>
            </w:pPr>
          </w:p>
        </w:tc>
      </w:tr>
      <w:tr w:rsidR="00E64CE7" w14:paraId="1240ED89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16167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29312" w14:textId="77777777" w:rsidR="00E64CE7" w:rsidRDefault="00E64CE7" w:rsidP="00EB0382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E64CE7" w:rsidRPr="00173702" w14:paraId="134854AF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6BFF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CFD8F" w14:textId="77777777" w:rsidR="00E64CE7" w:rsidRPr="00F20282" w:rsidRDefault="00E64CE7" w:rsidP="00EB0382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E64CE7" w:rsidRPr="00173702" w14:paraId="60B4E2A7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56942" w14:textId="77777777" w:rsidR="00E64CE7" w:rsidRPr="00F20282" w:rsidRDefault="00E64CE7" w:rsidP="00EB0382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7403DED7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8E473" w14:textId="77777777" w:rsidR="009C3A3A" w:rsidRPr="006F51E2" w:rsidRDefault="009C3A3A" w:rsidP="009C3A3A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45B103D7" w14:textId="274E8A1B" w:rsidR="009C3A3A" w:rsidRPr="006F51E2" w:rsidRDefault="007F7156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</w:t>
            </w:r>
            <w:r w:rsidRPr="007F715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Diseña presentaciones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que </w:t>
            </w:r>
            <w:r w:rsidR="009C3A3A"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demuestran un trabajo personal </w:t>
            </w:r>
            <w:r w:rsidR="009C3A3A"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limitado </w:t>
            </w:r>
            <w:r w:rsidR="009C3A3A"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en el proceso creativo, demuestra un grado </w:t>
            </w:r>
            <w:r w:rsidR="009C3A3A"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limitado </w:t>
            </w:r>
            <w:r w:rsidR="009C3A3A"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agudeza, imaginación o sensibilidad, y realiza una exploración y una reflexión crítica </w:t>
            </w:r>
            <w:r w:rsidR="009C3A3A"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mínimas </w:t>
            </w:r>
            <w:r w:rsidR="009C3A3A"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sobre nuevas perspectivas e ideas</w:t>
            </w:r>
            <w:r w:rsidR="006555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9C3A3A"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515C65A9" w14:textId="0B14F837" w:rsidR="00E64CE7" w:rsidRPr="00B45BA3" w:rsidRDefault="009C3A3A" w:rsidP="009C3A3A">
            <w:pPr>
              <w:pStyle w:val="Body"/>
              <w:widowControl w:val="0"/>
              <w:spacing w:after="0" w:line="240" w:lineRule="auto"/>
              <w:jc w:val="both"/>
            </w:pPr>
            <w:r w:rsidRPr="006F51E2">
              <w:rPr>
                <w:rFonts w:cstheme="minorHAnsi"/>
                <w:sz w:val="20"/>
                <w:szCs w:val="20"/>
              </w:rPr>
              <w:t xml:space="preserve">iii. Selecciona </w:t>
            </w:r>
            <w:r w:rsidRPr="006F51E2">
              <w:rPr>
                <w:rFonts w:cstheme="minorHAnsi"/>
                <w:b/>
                <w:bCs/>
                <w:sz w:val="20"/>
                <w:szCs w:val="20"/>
              </w:rPr>
              <w:t xml:space="preserve">pocos </w:t>
            </w:r>
            <w:r w:rsidRPr="006F51E2">
              <w:rPr>
                <w:rFonts w:cstheme="minorHAnsi"/>
                <w:sz w:val="20"/>
                <w:szCs w:val="20"/>
              </w:rPr>
              <w:t>detalles y ejemplos pertinentes para desarrollar ideas</w:t>
            </w:r>
            <w:r w:rsidR="00F40A74">
              <w:rPr>
                <w:rFonts w:cstheme="minorHAnsi"/>
                <w:sz w:val="20"/>
                <w:szCs w:val="20"/>
              </w:rPr>
              <w:t xml:space="preserve"> en</w:t>
            </w:r>
            <w:r w:rsidR="0066099E">
              <w:rPr>
                <w:rFonts w:cstheme="minorHAnsi"/>
                <w:sz w:val="20"/>
                <w:szCs w:val="20"/>
              </w:rPr>
              <w:t xml:space="preserve"> la</w:t>
            </w:r>
            <w:r w:rsidR="00F40A74">
              <w:rPr>
                <w:rFonts w:cstheme="minorHAnsi"/>
                <w:sz w:val="20"/>
                <w:szCs w:val="20"/>
              </w:rPr>
              <w:t xml:space="preserve"> </w:t>
            </w:r>
            <w:r w:rsidR="00F40A74">
              <w:rPr>
                <w:rFonts w:asciiTheme="minorHAnsi" w:hAnsiTheme="minorHAnsi" w:cstheme="minorHAnsi"/>
                <w:sz w:val="20"/>
                <w:szCs w:val="20"/>
              </w:rPr>
              <w:t>presentación creativa</w:t>
            </w:r>
            <w:r w:rsidR="0065552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E64CE7" w:rsidRPr="00173702" w14:paraId="1FF7C6CB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80DD7" w14:textId="77777777" w:rsidR="00E64CE7" w:rsidRPr="00B45BA3" w:rsidRDefault="00E64CE7" w:rsidP="00EB0382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30E7BD89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EEBC" w14:textId="77777777" w:rsidR="009C3A3A" w:rsidRPr="006F51E2" w:rsidRDefault="009C3A3A" w:rsidP="009C3A3A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65F98473" w14:textId="462DE6BC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i. </w:t>
            </w:r>
            <w:r w:rsidR="007F7156" w:rsidRPr="007F715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Diseña presentaciones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que demuestran un trabajo personal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adecuado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en el proceso creativo, demuestra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cierto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grado de agudeza, imaginación o sensibilidad, y realiza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algo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 exploración y reflexión crítica so</w:t>
            </w:r>
            <w:r w:rsidR="006555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bre nuevas perspectivas e ideas.</w:t>
            </w:r>
          </w:p>
          <w:p w14:paraId="3501C538" w14:textId="065F2840" w:rsidR="00E64CE7" w:rsidRPr="00B45BA3" w:rsidRDefault="009C3A3A" w:rsidP="009C3A3A">
            <w:pPr>
              <w:pStyle w:val="Body"/>
              <w:widowControl w:val="0"/>
              <w:spacing w:after="0" w:line="240" w:lineRule="auto"/>
            </w:pPr>
            <w:r w:rsidRPr="006F51E2">
              <w:rPr>
                <w:rFonts w:asciiTheme="minorHAnsi" w:hAnsiTheme="minorHAnsi" w:cstheme="minorHAnsi"/>
                <w:sz w:val="20"/>
                <w:szCs w:val="20"/>
              </w:rPr>
              <w:t xml:space="preserve">iii. Selecciona </w:t>
            </w:r>
            <w:r w:rsidRPr="006F51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algunos </w:t>
            </w:r>
            <w:r w:rsidRPr="006F51E2">
              <w:rPr>
                <w:rFonts w:asciiTheme="minorHAnsi" w:hAnsiTheme="minorHAnsi" w:cstheme="minorHAnsi"/>
                <w:sz w:val="20"/>
                <w:szCs w:val="20"/>
              </w:rPr>
              <w:t>detalles y ejemplos pertinentes para desarrollar ideas</w:t>
            </w:r>
            <w:r w:rsidR="00F40A74">
              <w:rPr>
                <w:rFonts w:asciiTheme="minorHAnsi" w:hAnsiTheme="minorHAnsi" w:cstheme="minorHAnsi"/>
                <w:sz w:val="20"/>
                <w:szCs w:val="20"/>
              </w:rPr>
              <w:t xml:space="preserve"> en su presentación creativa.</w:t>
            </w:r>
          </w:p>
        </w:tc>
      </w:tr>
      <w:tr w:rsidR="00E64CE7" w:rsidRPr="00173702" w14:paraId="407BBD30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21E3A" w14:textId="77777777" w:rsidR="00E64CE7" w:rsidRPr="00B45BA3" w:rsidRDefault="00E64CE7" w:rsidP="00EB0382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239E9806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AE8E3" w14:textId="77777777" w:rsidR="009C3A3A" w:rsidRPr="006F51E2" w:rsidRDefault="009C3A3A" w:rsidP="009C3A3A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6D05039C" w14:textId="5D98887D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</w:t>
            </w:r>
            <w:r w:rsidR="007F7156" w:rsidRPr="007F715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Diseña presentaciones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que demuestran un trabajo personal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considerable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en el proceso creativo, demuestra un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grado considerable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agudeza, imaginación o sensibilidad, y realiza una exploración y una reflexión crítica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notables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sobre nuevas perspectivas e ideas </w:t>
            </w:r>
          </w:p>
          <w:p w14:paraId="74686BE2" w14:textId="4D6CC11F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4FFB2D0" w14:textId="20BACA4F" w:rsidR="00E64CE7" w:rsidRPr="00B45BA3" w:rsidRDefault="009C3A3A" w:rsidP="009C3A3A">
            <w:pPr>
              <w:pStyle w:val="Body"/>
              <w:widowControl w:val="0"/>
              <w:spacing w:after="0" w:line="240" w:lineRule="auto"/>
            </w:pPr>
            <w:r>
              <w:rPr>
                <w:rFonts w:cstheme="minorHAnsi"/>
                <w:sz w:val="20"/>
                <w:szCs w:val="20"/>
              </w:rPr>
              <w:t xml:space="preserve">    </w:t>
            </w:r>
            <w:r w:rsidRPr="006F51E2">
              <w:rPr>
                <w:rFonts w:cstheme="minorHAnsi"/>
                <w:sz w:val="20"/>
                <w:szCs w:val="20"/>
              </w:rPr>
              <w:t xml:space="preserve">iii. Selecciona </w:t>
            </w:r>
            <w:r w:rsidRPr="006F51E2">
              <w:rPr>
                <w:rFonts w:cstheme="minorHAnsi"/>
                <w:b/>
                <w:bCs/>
                <w:sz w:val="20"/>
                <w:szCs w:val="20"/>
              </w:rPr>
              <w:t xml:space="preserve">suficientes </w:t>
            </w:r>
            <w:r w:rsidRPr="006F51E2">
              <w:rPr>
                <w:rFonts w:cstheme="minorHAnsi"/>
                <w:sz w:val="20"/>
                <w:szCs w:val="20"/>
              </w:rPr>
              <w:t>detalles y ejemplos pertinentes para desarrollar ideas</w:t>
            </w:r>
            <w:r w:rsidR="00F40A74">
              <w:rPr>
                <w:rFonts w:cstheme="minorHAnsi"/>
                <w:sz w:val="20"/>
                <w:szCs w:val="20"/>
              </w:rPr>
              <w:t xml:space="preserve"> en la </w:t>
            </w:r>
            <w:r w:rsidR="00F40A74">
              <w:rPr>
                <w:rFonts w:asciiTheme="minorHAnsi" w:hAnsiTheme="minorHAnsi" w:cstheme="minorHAnsi"/>
                <w:sz w:val="20"/>
                <w:szCs w:val="20"/>
              </w:rPr>
              <w:t>presentación creativa</w:t>
            </w:r>
            <w:r w:rsidR="0066099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E64CE7" w:rsidRPr="00173702" w14:paraId="63410D98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BC4B" w14:textId="77777777" w:rsidR="00E64CE7" w:rsidRPr="00B45BA3" w:rsidRDefault="00E64CE7" w:rsidP="00EB0382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6AE56BA0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EC5EB" w14:textId="77777777" w:rsidR="009C3A3A" w:rsidRPr="006F51E2" w:rsidRDefault="009C3A3A" w:rsidP="009C3A3A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14DBBEB0" w14:textId="0233B29A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</w:t>
            </w:r>
            <w:r w:rsidR="007F7156" w:rsidRPr="007F715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Diseña presentaciones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que demuestran un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alto grado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trabajo personal en el proceso creativo, demuestra un alto grado de agudeza, imaginación o sensibilidad, y realiza una exploración y una reflexión crítica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perspicaces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sobre nuevas perspectivas e ideas</w:t>
            </w:r>
            <w:r w:rsidR="006609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21DAD599" w14:textId="5073C0ED" w:rsidR="00E64CE7" w:rsidRPr="00B45BA3" w:rsidRDefault="009C3A3A" w:rsidP="009C3A3A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EA511A">
              <w:rPr>
                <w:rFonts w:cstheme="minorHAnsi"/>
                <w:sz w:val="20"/>
                <w:szCs w:val="20"/>
              </w:rPr>
              <w:t xml:space="preserve">iii. Selecciona </w:t>
            </w:r>
            <w:r w:rsidRPr="00EA511A">
              <w:rPr>
                <w:rFonts w:cstheme="minorHAnsi"/>
                <w:b/>
                <w:bCs/>
                <w:sz w:val="20"/>
                <w:szCs w:val="20"/>
              </w:rPr>
              <w:t xml:space="preserve">una vasta cantidad </w:t>
            </w:r>
            <w:r w:rsidRPr="00EA511A">
              <w:rPr>
                <w:rFonts w:cstheme="minorHAnsi"/>
                <w:sz w:val="20"/>
                <w:szCs w:val="20"/>
              </w:rPr>
              <w:t xml:space="preserve">de detalles y ejemplos pertinentes para desarrollar ideas con </w:t>
            </w:r>
            <w:r w:rsidRPr="00EA511A">
              <w:rPr>
                <w:rFonts w:cstheme="minorHAnsi"/>
                <w:b/>
                <w:bCs/>
                <w:sz w:val="20"/>
                <w:szCs w:val="20"/>
              </w:rPr>
              <w:t>precisión</w:t>
            </w:r>
            <w:r w:rsidR="00F40A7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F40A74">
              <w:rPr>
                <w:rFonts w:cstheme="minorHAnsi"/>
                <w:sz w:val="20"/>
                <w:szCs w:val="20"/>
              </w:rPr>
              <w:t xml:space="preserve">en la </w:t>
            </w:r>
            <w:r w:rsidR="00F40A74">
              <w:rPr>
                <w:rFonts w:asciiTheme="minorHAnsi" w:hAnsiTheme="minorHAnsi" w:cstheme="minorHAnsi"/>
                <w:sz w:val="20"/>
                <w:szCs w:val="20"/>
              </w:rPr>
              <w:t>presentación creativa.</w:t>
            </w:r>
            <w:r w:rsidR="004421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51B37734" w14:textId="77777777"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CF0F0D0" w14:textId="77777777"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72533D1E" w14:textId="77777777"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67B99" w:rsidRPr="007F7156" w14:paraId="3A381449" w14:textId="77777777" w:rsidTr="00EA511A">
        <w:trPr>
          <w:trHeight w:val="246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C94EA" w14:textId="1D35EEE1" w:rsidR="00B45BA3" w:rsidRPr="007F7156" w:rsidRDefault="00567B99" w:rsidP="00B45BA3">
            <w:pPr>
              <w:pStyle w:val="Body"/>
              <w:spacing w:after="0" w:line="240" w:lineRule="auto"/>
              <w:rPr>
                <w:rFonts w:eastAsia="Arial" w:cs="Arial"/>
                <w:b/>
                <w:bCs/>
                <w:sz w:val="20"/>
                <w:szCs w:val="20"/>
              </w:rPr>
            </w:pPr>
            <w:r w:rsidRPr="007F7156">
              <w:rPr>
                <w:rFonts w:eastAsia="Arial" w:cs="Arial"/>
                <w:b/>
                <w:bCs/>
                <w:sz w:val="20"/>
                <w:szCs w:val="20"/>
              </w:rPr>
              <w:t xml:space="preserve">Criterion D: </w:t>
            </w:r>
            <w:r w:rsidR="00EA511A" w:rsidRPr="007F7156">
              <w:rPr>
                <w:rFonts w:eastAsia="Arial" w:cs="Arial"/>
                <w:b/>
                <w:bCs/>
                <w:sz w:val="20"/>
                <w:szCs w:val="20"/>
              </w:rPr>
              <w:t>(Uso de la lengua</w:t>
            </w:r>
            <w:r w:rsidR="00B45BA3" w:rsidRPr="007F7156">
              <w:rPr>
                <w:rFonts w:eastAsia="Arial" w:cs="Arial"/>
                <w:b/>
                <w:bCs/>
                <w:sz w:val="20"/>
                <w:szCs w:val="20"/>
              </w:rPr>
              <w:t xml:space="preserve">) </w:t>
            </w:r>
          </w:p>
          <w:p w14:paraId="62975D8E" w14:textId="4D1C8542" w:rsidR="00FA0E31" w:rsidRPr="007F7156" w:rsidRDefault="00FA0E31" w:rsidP="007F7156">
            <w:pPr>
              <w:pStyle w:val="Prrafodelista"/>
              <w:widowControl w:val="0"/>
              <w:numPr>
                <w:ilvl w:val="0"/>
                <w:numId w:val="3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33"/>
              </w:tabs>
              <w:autoSpaceDE w:val="0"/>
              <w:autoSpaceDN w:val="0"/>
              <w:adjustRightInd w:val="0"/>
              <w:spacing w:after="0" w:line="300" w:lineRule="atLeast"/>
              <w:rPr>
                <w:rFonts w:cs="Arial"/>
                <w:sz w:val="20"/>
                <w:szCs w:val="20"/>
              </w:rPr>
            </w:pPr>
            <w:r w:rsidRPr="007F7156">
              <w:rPr>
                <w:rFonts w:cs="Times"/>
                <w:sz w:val="20"/>
                <w:szCs w:val="20"/>
              </w:rPr>
              <w:t>U</w:t>
            </w:r>
            <w:r w:rsidRPr="007F7156">
              <w:rPr>
                <w:rFonts w:cs="Arial"/>
                <w:sz w:val="20"/>
                <w:szCs w:val="20"/>
              </w:rPr>
              <w:t xml:space="preserve">sar un vocabulario, estructuras sintácticas y formas de expresión apropiados y variados </w:t>
            </w:r>
            <w:r w:rsidRPr="007F7156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63ECEC99" w14:textId="00C8E7DD" w:rsidR="00FA0E31" w:rsidRPr="007F7156" w:rsidRDefault="00FA0E31" w:rsidP="007F7156">
            <w:pPr>
              <w:pStyle w:val="Prrafodelista"/>
              <w:widowControl w:val="0"/>
              <w:numPr>
                <w:ilvl w:val="0"/>
                <w:numId w:val="3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300" w:lineRule="atLeast"/>
              <w:rPr>
                <w:rFonts w:cs="Arial"/>
                <w:sz w:val="20"/>
                <w:szCs w:val="20"/>
              </w:rPr>
            </w:pPr>
            <w:r w:rsidRPr="007F7156">
              <w:rPr>
                <w:rFonts w:cs="Arial"/>
                <w:sz w:val="20"/>
                <w:szCs w:val="20"/>
              </w:rPr>
              <w:t xml:space="preserve">Usar una ortografía (en las lenguas de escritura fonética) o caligrafía (en las lenguas de escritura ideográfica) y pronunciación precisas </w:t>
            </w:r>
            <w:r w:rsidRPr="007F7156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133D8586" w14:textId="2025B09C" w:rsidR="00567B99" w:rsidRPr="007F7156" w:rsidRDefault="00FA0E31" w:rsidP="007F7156">
            <w:pPr>
              <w:pStyle w:val="Prrafodelista"/>
              <w:widowControl w:val="0"/>
              <w:numPr>
                <w:ilvl w:val="0"/>
                <w:numId w:val="3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300" w:lineRule="atLeast"/>
              <w:rPr>
                <w:rFonts w:cs="Arial"/>
                <w:sz w:val="20"/>
                <w:szCs w:val="20"/>
              </w:rPr>
            </w:pPr>
            <w:r w:rsidRPr="007F7156">
              <w:rPr>
                <w:rFonts w:cs="Arial"/>
                <w:sz w:val="20"/>
                <w:szCs w:val="20"/>
              </w:rPr>
              <w:t xml:space="preserve">Usar técnicas de comunicación no verbal apropiadas </w:t>
            </w:r>
            <w:r w:rsidRPr="007F7156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</w:tc>
      </w:tr>
      <w:tr w:rsidR="00B45BA3" w:rsidRPr="007F7156" w14:paraId="12849C34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0D9D" w14:textId="77777777" w:rsidR="00B45BA3" w:rsidRPr="007F7156" w:rsidRDefault="00B45BA3" w:rsidP="00B45BA3">
            <w:pPr>
              <w:pStyle w:val="Body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F7156">
              <w:rPr>
                <w:rFonts w:eastAsia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9F264" w14:textId="77777777" w:rsidR="00B45BA3" w:rsidRPr="007F7156" w:rsidRDefault="00B45BA3" w:rsidP="00B45BA3">
            <w:pPr>
              <w:pStyle w:val="Body"/>
              <w:spacing w:line="240" w:lineRule="auto"/>
              <w:rPr>
                <w:sz w:val="20"/>
                <w:szCs w:val="20"/>
              </w:rPr>
            </w:pPr>
            <w:r w:rsidRPr="007F7156">
              <w:rPr>
                <w:rFonts w:eastAsia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B45BA3" w:rsidRPr="007F7156" w14:paraId="2141331D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94160" w14:textId="77777777" w:rsidR="00B45BA3" w:rsidRPr="007F7156" w:rsidRDefault="00B45BA3" w:rsidP="00B45BA3">
            <w:pPr>
              <w:pStyle w:val="Body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F7156">
              <w:rPr>
                <w:rFonts w:eastAsia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A21E" w14:textId="77777777" w:rsidR="00B45BA3" w:rsidRPr="007F7156" w:rsidRDefault="00F20282" w:rsidP="00B45BA3">
            <w:pPr>
              <w:pStyle w:val="Body"/>
              <w:spacing w:after="0"/>
              <w:rPr>
                <w:sz w:val="20"/>
                <w:szCs w:val="20"/>
              </w:rPr>
            </w:pPr>
            <w:r w:rsidRPr="007F7156">
              <w:rPr>
                <w:rFonts w:eastAsia="Arial" w:cs="Arial"/>
                <w:sz w:val="20"/>
                <w:szCs w:val="20"/>
              </w:rPr>
              <w:t>El alumno no alcanza ninguno de los niveles especificados por los descriptores que figuran a continuación.</w:t>
            </w:r>
          </w:p>
        </w:tc>
      </w:tr>
      <w:tr w:rsidR="00B45BA3" w:rsidRPr="007F7156" w14:paraId="5B666204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2ADAF" w14:textId="77777777" w:rsidR="00B45BA3" w:rsidRPr="007F7156" w:rsidRDefault="00B45BA3" w:rsidP="007D75BE">
            <w:pPr>
              <w:pStyle w:val="Body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F7156">
              <w:rPr>
                <w:rFonts w:eastAsia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DFDB9" w14:textId="77777777" w:rsidR="00431868" w:rsidRPr="007F7156" w:rsidRDefault="00431868" w:rsidP="00431868">
            <w:pPr>
              <w:pStyle w:val="Pa29"/>
              <w:spacing w:after="100"/>
              <w:ind w:left="601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2A5B724F" w14:textId="2277FD92" w:rsidR="00431868" w:rsidRPr="007F7156" w:rsidRDefault="00431868" w:rsidP="00431868">
            <w:pPr>
              <w:pStyle w:val="Pa25"/>
              <w:spacing w:after="40"/>
              <w:ind w:left="601" w:hanging="440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i. Usa una gama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limitada </w:t>
            </w:r>
            <w:r w:rsidR="007A266C">
              <w:rPr>
                <w:rFonts w:ascii="Calibri" w:hAnsi="Calibri" w:cstheme="minorHAnsi"/>
                <w:color w:val="000000"/>
                <w:sz w:val="20"/>
                <w:szCs w:val="20"/>
              </w:rPr>
              <w:t>de vocabulario o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 formas de expresión apropiados </w:t>
            </w:r>
            <w:r w:rsidR="0066099E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cuando realiza la presentación. </w:t>
            </w:r>
          </w:p>
          <w:p w14:paraId="44034D7A" w14:textId="77777777" w:rsidR="00431868" w:rsidRPr="007F7156" w:rsidRDefault="00431868" w:rsidP="00431868">
            <w:pPr>
              <w:pStyle w:val="Pa25"/>
              <w:spacing w:after="40"/>
              <w:ind w:left="601" w:hanging="440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iv. Usa la ortografía/caligrafía y pronunciación con una precisión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>limitada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; los errores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a menudo dificultan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la comunicación </w:t>
            </w:r>
          </w:p>
          <w:p w14:paraId="4DC00AAD" w14:textId="204EA2E7" w:rsidR="00B45BA3" w:rsidRPr="007F7156" w:rsidRDefault="00431868" w:rsidP="00431868">
            <w:pPr>
              <w:pStyle w:val="Body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F7156">
              <w:rPr>
                <w:rFonts w:cstheme="minorHAnsi"/>
                <w:sz w:val="20"/>
                <w:szCs w:val="20"/>
              </w:rPr>
              <w:t xml:space="preserve">    v. Usa </w:t>
            </w:r>
            <w:r w:rsidRPr="007F7156">
              <w:rPr>
                <w:rFonts w:cstheme="minorHAnsi"/>
                <w:b/>
                <w:bCs/>
                <w:sz w:val="20"/>
                <w:szCs w:val="20"/>
              </w:rPr>
              <w:t xml:space="preserve">de manera limitada y/o inapropiada </w:t>
            </w:r>
            <w:r w:rsidRPr="007F7156">
              <w:rPr>
                <w:rFonts w:cstheme="minorHAnsi"/>
                <w:sz w:val="20"/>
                <w:szCs w:val="20"/>
              </w:rPr>
              <w:t>técnicas</w:t>
            </w:r>
            <w:r w:rsidR="00F40A74">
              <w:rPr>
                <w:rFonts w:cstheme="minorHAnsi"/>
                <w:sz w:val="20"/>
                <w:szCs w:val="20"/>
              </w:rPr>
              <w:t xml:space="preserve"> en su presentación creativa.</w:t>
            </w:r>
          </w:p>
        </w:tc>
      </w:tr>
      <w:tr w:rsidR="00B45BA3" w:rsidRPr="007F7156" w14:paraId="018D7D64" w14:textId="77777777" w:rsidTr="00FA0E31">
        <w:trPr>
          <w:trHeight w:val="46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B2520" w14:textId="77777777" w:rsidR="00B45BA3" w:rsidRPr="007F7156" w:rsidRDefault="00B45BA3" w:rsidP="007D75BE">
            <w:pPr>
              <w:pStyle w:val="Body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F7156">
              <w:rPr>
                <w:rFonts w:eastAsia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DECA" w14:textId="77777777" w:rsidR="00431868" w:rsidRPr="007F7156" w:rsidRDefault="00431868" w:rsidP="00431868">
            <w:pPr>
              <w:pStyle w:val="Pa29"/>
              <w:spacing w:after="100"/>
              <w:ind w:left="601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047EE4FF" w14:textId="0CA9875E" w:rsidR="00431868" w:rsidRPr="007F7156" w:rsidRDefault="00431868" w:rsidP="0066099E">
            <w:pPr>
              <w:pStyle w:val="Pa25"/>
              <w:spacing w:after="40"/>
              <w:ind w:left="601" w:hanging="440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i. Usa una gama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adecuada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de vocabulario, estructuras sintácticas y formas de expresión apropiados </w:t>
            </w:r>
            <w:r w:rsidR="0066099E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cuando realiza la presentación. </w:t>
            </w:r>
          </w:p>
          <w:p w14:paraId="658C701E" w14:textId="3FE2A1F8" w:rsidR="00431868" w:rsidRPr="007F7156" w:rsidRDefault="00431868" w:rsidP="00431868">
            <w:pPr>
              <w:pStyle w:val="Pa25"/>
              <w:spacing w:after="40"/>
              <w:ind w:left="601" w:hanging="440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>iv</w:t>
            </w:r>
            <w:r w:rsidR="007A266C">
              <w:rPr>
                <w:rFonts w:ascii="Calibri" w:hAnsi="Calibri" w:cstheme="minorHAnsi"/>
                <w:color w:val="000000"/>
                <w:sz w:val="20"/>
                <w:szCs w:val="20"/>
              </w:rPr>
              <w:t>. Usa la ortografía/caligrafía o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 pronunciación con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cierto grado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de precisión; los errores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a veces dificultan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la comunicación </w:t>
            </w:r>
          </w:p>
          <w:p w14:paraId="57B623EF" w14:textId="40E4E92F" w:rsidR="00B45BA3" w:rsidRPr="007F7156" w:rsidRDefault="00431868" w:rsidP="00431868">
            <w:pPr>
              <w:pStyle w:val="Pa29"/>
              <w:spacing w:after="100"/>
              <w:rPr>
                <w:rFonts w:ascii="Calibri" w:hAnsi="Calibri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     v. Usa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algunas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>técnicas de comunicación no verbal apropiadas</w:t>
            </w:r>
            <w:r w:rsidR="00F40A74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 en </w:t>
            </w:r>
            <w:r w:rsidR="00F40A74">
              <w:rPr>
                <w:rFonts w:cstheme="minorHAnsi"/>
                <w:sz w:val="20"/>
                <w:szCs w:val="20"/>
              </w:rPr>
              <w:t>su presentación creativa.</w:t>
            </w:r>
          </w:p>
        </w:tc>
      </w:tr>
      <w:tr w:rsidR="00B45BA3" w:rsidRPr="007F7156" w14:paraId="1653B68B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01895" w14:textId="77777777" w:rsidR="00B45BA3" w:rsidRPr="007F7156" w:rsidRDefault="00B45BA3" w:rsidP="007D75BE">
            <w:pPr>
              <w:pStyle w:val="Body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F7156">
              <w:rPr>
                <w:rFonts w:eastAsia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BC8E7" w14:textId="77777777" w:rsidR="00431868" w:rsidRPr="007F7156" w:rsidRDefault="00431868" w:rsidP="00431868">
            <w:pPr>
              <w:pStyle w:val="Pa29"/>
              <w:spacing w:after="100"/>
              <w:ind w:left="601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0DA6EA73" w14:textId="428F97DF" w:rsidR="00431868" w:rsidRPr="007F7156" w:rsidRDefault="00431868" w:rsidP="0066099E">
            <w:pPr>
              <w:pStyle w:val="Pa25"/>
              <w:spacing w:after="40"/>
              <w:ind w:left="601" w:hanging="440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i. Usa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de manera competente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una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gama variada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de vocabulario, estructuras sintácticas y formas de expresión apropiados </w:t>
            </w:r>
            <w:r w:rsidR="0066099E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cuando realiza la presentación. </w:t>
            </w:r>
          </w:p>
          <w:p w14:paraId="0746BE46" w14:textId="3D3118B7" w:rsidR="00431868" w:rsidRPr="007F7156" w:rsidRDefault="00431868" w:rsidP="00431868">
            <w:pPr>
              <w:pStyle w:val="Pa25"/>
              <w:spacing w:after="40"/>
              <w:ind w:left="601" w:hanging="440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>iv</w:t>
            </w:r>
            <w:r w:rsidR="007A266C">
              <w:rPr>
                <w:rFonts w:ascii="Calibri" w:hAnsi="Calibri" w:cstheme="minorHAnsi"/>
                <w:color w:val="000000"/>
                <w:sz w:val="20"/>
                <w:szCs w:val="20"/>
              </w:rPr>
              <w:t>. Usa la ortografía/caligrafía o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 pronunciación con un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grado considerable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de precisión; los errores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no dificultan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la comunicación eficaz </w:t>
            </w:r>
          </w:p>
          <w:p w14:paraId="3FFE3568" w14:textId="2CC5CCED" w:rsidR="00B45BA3" w:rsidRPr="007F7156" w:rsidRDefault="00431868" w:rsidP="00431868">
            <w:pPr>
              <w:pStyle w:val="Body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F7156">
              <w:rPr>
                <w:rFonts w:cstheme="minorHAnsi"/>
                <w:sz w:val="20"/>
                <w:szCs w:val="20"/>
              </w:rPr>
              <w:t xml:space="preserve">     v. Usa </w:t>
            </w:r>
            <w:r w:rsidRPr="007F7156">
              <w:rPr>
                <w:rFonts w:cstheme="minorHAnsi"/>
                <w:b/>
                <w:bCs/>
                <w:sz w:val="20"/>
                <w:szCs w:val="20"/>
              </w:rPr>
              <w:t xml:space="preserve">suficientes </w:t>
            </w:r>
            <w:r w:rsidRPr="007F7156">
              <w:rPr>
                <w:rFonts w:cstheme="minorHAnsi"/>
                <w:sz w:val="20"/>
                <w:szCs w:val="20"/>
              </w:rPr>
              <w:t>técnicas de comunicación no verbal apropiadas</w:t>
            </w:r>
            <w:r w:rsidR="00F40A74">
              <w:rPr>
                <w:rFonts w:cstheme="minorHAnsi"/>
                <w:sz w:val="20"/>
                <w:szCs w:val="20"/>
              </w:rPr>
              <w:t xml:space="preserve"> en su presentación creativa.</w:t>
            </w:r>
          </w:p>
        </w:tc>
      </w:tr>
      <w:tr w:rsidR="00B45BA3" w:rsidRPr="007F7156" w14:paraId="4BC31405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EAB38" w14:textId="77777777" w:rsidR="00B45BA3" w:rsidRPr="007F7156" w:rsidRDefault="00B45BA3" w:rsidP="007D75BE">
            <w:pPr>
              <w:pStyle w:val="Body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F7156">
              <w:rPr>
                <w:rFonts w:eastAsia="Arial" w:cs="Arial"/>
                <w:sz w:val="20"/>
                <w:szCs w:val="20"/>
                <w:lang w:val="es-ES_tradnl"/>
              </w:rPr>
              <w:lastRenderedPageBreak/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B4A14" w14:textId="77777777" w:rsidR="00431868" w:rsidRPr="007F7156" w:rsidRDefault="00431868" w:rsidP="00431868">
            <w:pPr>
              <w:pStyle w:val="Pa29"/>
              <w:spacing w:after="100"/>
              <w:ind w:left="601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3365A6BA" w14:textId="77777777" w:rsidR="00431868" w:rsidRPr="007F7156" w:rsidRDefault="00431868" w:rsidP="00431868">
            <w:pPr>
              <w:pStyle w:val="Pa25"/>
              <w:spacing w:after="40"/>
              <w:ind w:left="601" w:hanging="440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i. Usa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eficazmente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una gama de vocabulario, estructuras sintácticas y formas de expresión apropiados </w:t>
            </w:r>
          </w:p>
          <w:p w14:paraId="4B82C3FA" w14:textId="47F6583D" w:rsidR="00431868" w:rsidRPr="007F7156" w:rsidRDefault="00431868" w:rsidP="0066099E">
            <w:pPr>
              <w:pStyle w:val="Pa25"/>
              <w:spacing w:after="40"/>
              <w:ind w:left="601" w:hanging="440"/>
              <w:rPr>
                <w:rFonts w:ascii="Calibri" w:hAnsi="Calibri" w:cstheme="minorHAnsi"/>
                <w:color w:val="000000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>iv</w:t>
            </w:r>
            <w:r w:rsidR="007A266C">
              <w:rPr>
                <w:rFonts w:ascii="Calibri" w:hAnsi="Calibri" w:cstheme="minorHAnsi"/>
                <w:color w:val="000000"/>
                <w:sz w:val="20"/>
                <w:szCs w:val="20"/>
              </w:rPr>
              <w:t>. Usa la ortografía/caligrafía o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 pronunciación con un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alto grado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de precisión; los errores son leves y la comunicación es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eficaz </w:t>
            </w:r>
            <w:r w:rsidR="0066099E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cuando realiza la presentación. </w:t>
            </w:r>
          </w:p>
          <w:p w14:paraId="72A5185F" w14:textId="0C0C82C7" w:rsidR="00FA0E31" w:rsidRPr="007F7156" w:rsidRDefault="00431868" w:rsidP="00431868">
            <w:pPr>
              <w:spacing w:after="100"/>
              <w:rPr>
                <w:rFonts w:ascii="Calibri" w:hAnsi="Calibri"/>
                <w:sz w:val="20"/>
                <w:szCs w:val="20"/>
              </w:rPr>
            </w:pP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v. Usa </w:t>
            </w:r>
            <w:r w:rsidRPr="007F7156"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  <w:t xml:space="preserve">de manera eficaz </w:t>
            </w:r>
            <w:r w:rsidRPr="007F7156">
              <w:rPr>
                <w:rFonts w:ascii="Calibri" w:hAnsi="Calibri" w:cstheme="minorHAnsi"/>
                <w:color w:val="000000"/>
                <w:sz w:val="20"/>
                <w:szCs w:val="20"/>
              </w:rPr>
              <w:t>técnicas de comunicación no verbal apropiadas</w:t>
            </w:r>
            <w:r w:rsidR="00F40A74">
              <w:rPr>
                <w:rFonts w:ascii="Calibri" w:hAnsi="Calibri" w:cstheme="minorHAnsi"/>
                <w:color w:val="000000"/>
                <w:sz w:val="20"/>
                <w:szCs w:val="20"/>
              </w:rPr>
              <w:t xml:space="preserve"> en </w:t>
            </w:r>
            <w:r w:rsidR="00F40A74">
              <w:rPr>
                <w:rFonts w:cstheme="minorHAnsi"/>
                <w:sz w:val="20"/>
                <w:szCs w:val="20"/>
              </w:rPr>
              <w:t>su presentación creativa.</w:t>
            </w:r>
          </w:p>
          <w:p w14:paraId="42A4EA73" w14:textId="77777777" w:rsidR="00B45BA3" w:rsidRPr="007F7156" w:rsidRDefault="00B45BA3" w:rsidP="00D17192">
            <w:pPr>
              <w:pStyle w:val="Body"/>
              <w:widowControl w:val="0"/>
              <w:tabs>
                <w:tab w:val="left" w:pos="1695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15E3E048" w14:textId="77777777" w:rsidR="00567B99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21FE32D" w14:textId="77777777" w:rsidR="00CF7F42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7C5B17F3" w14:textId="77777777" w:rsidR="00CF7F42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4DB2C6FA" w14:textId="77777777" w:rsidR="00CF7F42" w:rsidRPr="00B45BA3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5E884ED8" w14:textId="77777777"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C69C7" w14:paraId="3D90DCF3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58F22" w14:textId="77777777" w:rsidR="005C69C7" w:rsidRPr="009D77B3" w:rsidRDefault="00F20282" w:rsidP="009D77B3">
            <w:pPr>
              <w:pStyle w:val="Body"/>
              <w:spacing w:after="0" w:line="240" w:lineRule="auto"/>
              <w:rPr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Reflexión del estudiante</w:t>
            </w:r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5C69C7" w14:paraId="2D5C77FC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928B2" w14:textId="77777777" w:rsidR="005C69C7" w:rsidRDefault="005C69C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381B2D60" w14:textId="77777777" w:rsidR="0069713B" w:rsidRDefault="0069713B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05A88755" w14:textId="77777777" w:rsidR="009D77B3" w:rsidRDefault="009D77B3" w:rsidP="009D77B3">
            <w:pPr>
              <w:pStyle w:val="Body"/>
              <w:spacing w:after="0" w:line="240" w:lineRule="auto"/>
            </w:pPr>
          </w:p>
        </w:tc>
      </w:tr>
    </w:tbl>
    <w:p w14:paraId="4F73C98D" w14:textId="77777777"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p w14:paraId="2807F93F" w14:textId="77777777"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C69C7" w:rsidRPr="00E87633" w14:paraId="5510C563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A341" w14:textId="77777777" w:rsidR="005C69C7" w:rsidRPr="009D77B3" w:rsidRDefault="00F20282" w:rsidP="0069713B">
            <w:pPr>
              <w:pStyle w:val="Body"/>
              <w:spacing w:after="0" w:line="240" w:lineRule="auto"/>
              <w:rPr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Retroalimentación del profesor</w:t>
            </w:r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:</w:t>
            </w:r>
          </w:p>
        </w:tc>
      </w:tr>
      <w:tr w:rsidR="005C69C7" w:rsidRPr="00E87633" w14:paraId="2B55FB55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D7BF0" w14:textId="77777777" w:rsidR="00FB5094" w:rsidRDefault="00FB5094" w:rsidP="004068E9">
            <w:pPr>
              <w:pStyle w:val="Body"/>
              <w:spacing w:after="0" w:line="240" w:lineRule="auto"/>
            </w:pPr>
          </w:p>
          <w:p w14:paraId="1CA862CF" w14:textId="77777777" w:rsidR="007F7156" w:rsidRDefault="007F7156" w:rsidP="004068E9">
            <w:pPr>
              <w:pStyle w:val="Body"/>
              <w:spacing w:after="0" w:line="240" w:lineRule="auto"/>
            </w:pPr>
          </w:p>
          <w:p w14:paraId="35B63D2F" w14:textId="6A288336" w:rsidR="007F7156" w:rsidRDefault="007F7156" w:rsidP="004068E9">
            <w:pPr>
              <w:pStyle w:val="Body"/>
              <w:spacing w:after="0" w:line="240" w:lineRule="auto"/>
            </w:pPr>
          </w:p>
        </w:tc>
      </w:tr>
    </w:tbl>
    <w:p w14:paraId="1C97BBC1" w14:textId="77777777" w:rsidR="005C69C7" w:rsidRDefault="005C69C7" w:rsidP="0069713B">
      <w:pPr>
        <w:spacing w:before="100"/>
      </w:pPr>
    </w:p>
    <w:sectPr w:rsidR="005C69C7">
      <w:footerReference w:type="default" r:id="rId9"/>
      <w:type w:val="continuous"/>
      <w:pgSz w:w="11900" w:h="16840"/>
      <w:pgMar w:top="720" w:right="720" w:bottom="720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13F3E" w14:textId="77777777" w:rsidR="003D6FA8" w:rsidRDefault="003D6FA8">
      <w:r>
        <w:separator/>
      </w:r>
    </w:p>
  </w:endnote>
  <w:endnote w:type="continuationSeparator" w:id="0">
    <w:p w14:paraId="066F75F5" w14:textId="77777777" w:rsidR="003D6FA8" w:rsidRDefault="003D6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Myriad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52D3A" w14:textId="77777777" w:rsidR="00173702" w:rsidRPr="00173702" w:rsidRDefault="00173702">
    <w:pPr>
      <w:pStyle w:val="Piedepgina"/>
    </w:pPr>
    <w:r w:rsidRPr="00173702">
      <w:t xml:space="preserve">CE-GE-FT-214                    </w:t>
    </w:r>
    <w:r>
      <w:t xml:space="preserve">             </w:t>
    </w:r>
    <w:r w:rsidRPr="00173702">
      <w:t xml:space="preserve">      </w:t>
    </w:r>
    <w:r>
      <w:t xml:space="preserve">        </w:t>
    </w:r>
    <w:r w:rsidRPr="00173702">
      <w:t xml:space="preserve">      Versión 1                      </w:t>
    </w:r>
    <w:r>
      <w:t xml:space="preserve">      </w:t>
    </w:r>
    <w:r w:rsidRPr="00173702">
      <w:t xml:space="preserve">    </w:t>
    </w:r>
    <w:r>
      <w:t xml:space="preserve">       </w:t>
    </w:r>
    <w:r w:rsidRPr="00173702">
      <w:t xml:space="preserve">         Edició</w:t>
    </w:r>
    <w:r>
      <w:t>n: Sept. 2015</w:t>
    </w:r>
  </w:p>
  <w:p w14:paraId="39A4E2B6" w14:textId="77777777" w:rsidR="00173702" w:rsidRPr="00173702" w:rsidRDefault="00173702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D3D5D" w14:textId="77777777" w:rsidR="003D6FA8" w:rsidRDefault="003D6FA8">
      <w:r>
        <w:separator/>
      </w:r>
    </w:p>
  </w:footnote>
  <w:footnote w:type="continuationSeparator" w:id="0">
    <w:p w14:paraId="78FF5AA3" w14:textId="77777777" w:rsidR="003D6FA8" w:rsidRDefault="003D6FA8">
      <w:r>
        <w:continuationSeparator/>
      </w:r>
    </w:p>
  </w:footnote>
  <w:footnote w:type="continuationNotice" w:id="1">
    <w:p w14:paraId="2E8BC362" w14:textId="77777777" w:rsidR="003D6FA8" w:rsidRDefault="003D6FA8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4">
    <w:nsid w:val="08595FD4"/>
    <w:multiLevelType w:val="hybridMultilevel"/>
    <w:tmpl w:val="06F6873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81DE3"/>
    <w:multiLevelType w:val="multilevel"/>
    <w:tmpl w:val="ACE09AD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6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7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8">
    <w:nsid w:val="162A0E28"/>
    <w:multiLevelType w:val="hybridMultilevel"/>
    <w:tmpl w:val="95F4414E"/>
    <w:lvl w:ilvl="0" w:tplc="B8980D74">
      <w:start w:val="1"/>
      <w:numFmt w:val="upperRoman"/>
      <w:lvlText w:val="%1."/>
      <w:lvlJc w:val="left"/>
      <w:pPr>
        <w:ind w:left="720" w:hanging="360"/>
      </w:pPr>
      <w:rPr>
        <w:rFonts w:ascii="Arial" w:eastAsia="Arial Unicode MS" w:hAnsi="Arial" w:cs="Aria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F5B17B7"/>
    <w:multiLevelType w:val="hybridMultilevel"/>
    <w:tmpl w:val="39D4F966"/>
    <w:lvl w:ilvl="0" w:tplc="D2B867B6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EF0DE2"/>
    <w:multiLevelType w:val="multilevel"/>
    <w:tmpl w:val="8714796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1">
    <w:nsid w:val="27064DF8"/>
    <w:multiLevelType w:val="hybridMultilevel"/>
    <w:tmpl w:val="AE50DBF4"/>
    <w:lvl w:ilvl="0" w:tplc="9BDE15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E007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30527655"/>
    <w:multiLevelType w:val="multilevel"/>
    <w:tmpl w:val="EBF46C8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4">
    <w:nsid w:val="3265157E"/>
    <w:multiLevelType w:val="multilevel"/>
    <w:tmpl w:val="4BEE76F8"/>
    <w:lvl w:ilvl="0">
      <w:start w:val="1"/>
      <w:numFmt w:val="lowerRoman"/>
      <w:lvlText w:val="%1."/>
      <w:lvlJc w:val="left"/>
      <w:rPr>
        <w:position w:val="0"/>
      </w:rPr>
    </w:lvl>
    <w:lvl w:ilvl="1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5">
    <w:nsid w:val="32D43E6A"/>
    <w:multiLevelType w:val="multilevel"/>
    <w:tmpl w:val="32B0F54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6">
    <w:nsid w:val="33421625"/>
    <w:multiLevelType w:val="hybridMultilevel"/>
    <w:tmpl w:val="8D1CEA6E"/>
    <w:lvl w:ilvl="0" w:tplc="F9862324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730F85"/>
    <w:multiLevelType w:val="hybridMultilevel"/>
    <w:tmpl w:val="5FBC0C16"/>
    <w:lvl w:ilvl="0" w:tplc="4502C91A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02C3D"/>
    <w:multiLevelType w:val="hybridMultilevel"/>
    <w:tmpl w:val="D424FD3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541F3D"/>
    <w:multiLevelType w:val="multilevel"/>
    <w:tmpl w:val="18167B2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0">
    <w:nsid w:val="3B7D7067"/>
    <w:multiLevelType w:val="multilevel"/>
    <w:tmpl w:val="BE3A5E2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21">
    <w:nsid w:val="43BA041E"/>
    <w:multiLevelType w:val="multilevel"/>
    <w:tmpl w:val="5EA8C61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22">
    <w:nsid w:val="47455E7B"/>
    <w:multiLevelType w:val="multilevel"/>
    <w:tmpl w:val="B3ECF9BA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3">
    <w:nsid w:val="4D8E0C2C"/>
    <w:multiLevelType w:val="hybridMultilevel"/>
    <w:tmpl w:val="8B3CEFD8"/>
    <w:lvl w:ilvl="0" w:tplc="BC56D0AA">
      <w:start w:val="1"/>
      <w:numFmt w:val="lowerRoman"/>
      <w:lvlText w:val="%1."/>
      <w:lvlJc w:val="left"/>
      <w:pPr>
        <w:ind w:left="1080" w:hanging="720"/>
      </w:pPr>
      <w:rPr>
        <w:rFonts w:ascii="Times" w:hAnsi="Times" w:cs="Times" w:hint="default"/>
        <w:sz w:val="26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60049C"/>
    <w:multiLevelType w:val="multilevel"/>
    <w:tmpl w:val="E610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5">
    <w:nsid w:val="55086537"/>
    <w:multiLevelType w:val="multilevel"/>
    <w:tmpl w:val="79B6DAC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26">
    <w:nsid w:val="57C85B43"/>
    <w:multiLevelType w:val="hybridMultilevel"/>
    <w:tmpl w:val="5B60CA1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FC062A">
      <w:numFmt w:val="bullet"/>
      <w:lvlText w:val="—"/>
      <w:lvlJc w:val="left"/>
      <w:pPr>
        <w:ind w:left="1440" w:hanging="360"/>
      </w:pPr>
      <w:rPr>
        <w:rFonts w:ascii="Calibri Light" w:eastAsia="Arial Unicode MS" w:hAnsi="Calibri Light" w:cs="Helvetica Neue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17382F"/>
    <w:multiLevelType w:val="hybridMultilevel"/>
    <w:tmpl w:val="4A585F58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F64FE6"/>
    <w:multiLevelType w:val="multilevel"/>
    <w:tmpl w:val="D47E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9">
    <w:nsid w:val="6A690ECC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31">
    <w:nsid w:val="6ECB4368"/>
    <w:multiLevelType w:val="multilevel"/>
    <w:tmpl w:val="706089E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32">
    <w:nsid w:val="6F2C3C0C"/>
    <w:multiLevelType w:val="hybridMultilevel"/>
    <w:tmpl w:val="9F5AC2D4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0205C3D"/>
    <w:multiLevelType w:val="multilevel"/>
    <w:tmpl w:val="93AC9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34">
    <w:nsid w:val="78E11EC1"/>
    <w:multiLevelType w:val="multilevel"/>
    <w:tmpl w:val="F86AA542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num w:numId="1">
    <w:abstractNumId w:val="10"/>
  </w:num>
  <w:num w:numId="2">
    <w:abstractNumId w:val="14"/>
  </w:num>
  <w:num w:numId="3">
    <w:abstractNumId w:val="22"/>
  </w:num>
  <w:num w:numId="4">
    <w:abstractNumId w:val="34"/>
  </w:num>
  <w:num w:numId="5">
    <w:abstractNumId w:val="15"/>
  </w:num>
  <w:num w:numId="6">
    <w:abstractNumId w:val="19"/>
  </w:num>
  <w:num w:numId="7">
    <w:abstractNumId w:val="5"/>
  </w:num>
  <w:num w:numId="8">
    <w:abstractNumId w:val="31"/>
  </w:num>
  <w:num w:numId="9">
    <w:abstractNumId w:val="20"/>
  </w:num>
  <w:num w:numId="10">
    <w:abstractNumId w:val="3"/>
  </w:num>
  <w:num w:numId="11">
    <w:abstractNumId w:val="24"/>
  </w:num>
  <w:num w:numId="12">
    <w:abstractNumId w:val="25"/>
  </w:num>
  <w:num w:numId="13">
    <w:abstractNumId w:val="7"/>
  </w:num>
  <w:num w:numId="14">
    <w:abstractNumId w:val="33"/>
  </w:num>
  <w:num w:numId="15">
    <w:abstractNumId w:val="13"/>
  </w:num>
  <w:num w:numId="16">
    <w:abstractNumId w:val="6"/>
  </w:num>
  <w:num w:numId="17">
    <w:abstractNumId w:val="28"/>
  </w:num>
  <w:num w:numId="18">
    <w:abstractNumId w:val="21"/>
  </w:num>
  <w:num w:numId="19">
    <w:abstractNumId w:val="30"/>
  </w:num>
  <w:num w:numId="20">
    <w:abstractNumId w:val="0"/>
  </w:num>
  <w:num w:numId="21">
    <w:abstractNumId w:val="8"/>
  </w:num>
  <w:num w:numId="22">
    <w:abstractNumId w:val="16"/>
  </w:num>
  <w:num w:numId="23">
    <w:abstractNumId w:val="9"/>
  </w:num>
  <w:num w:numId="24">
    <w:abstractNumId w:val="12"/>
  </w:num>
  <w:num w:numId="25">
    <w:abstractNumId w:val="1"/>
  </w:num>
  <w:num w:numId="26">
    <w:abstractNumId w:val="2"/>
  </w:num>
  <w:num w:numId="27">
    <w:abstractNumId w:val="32"/>
  </w:num>
  <w:num w:numId="28">
    <w:abstractNumId w:val="26"/>
  </w:num>
  <w:num w:numId="29">
    <w:abstractNumId w:val="27"/>
  </w:num>
  <w:num w:numId="30">
    <w:abstractNumId w:val="18"/>
  </w:num>
  <w:num w:numId="31">
    <w:abstractNumId w:val="4"/>
  </w:num>
  <w:num w:numId="32">
    <w:abstractNumId w:val="29"/>
  </w:num>
  <w:num w:numId="33">
    <w:abstractNumId w:val="11"/>
  </w:num>
  <w:num w:numId="34">
    <w:abstractNumId w:val="17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C7"/>
    <w:rsid w:val="000F2F3B"/>
    <w:rsid w:val="00133AE1"/>
    <w:rsid w:val="00173702"/>
    <w:rsid w:val="0018021A"/>
    <w:rsid w:val="001A7D42"/>
    <w:rsid w:val="00232363"/>
    <w:rsid w:val="002C58C4"/>
    <w:rsid w:val="002F7966"/>
    <w:rsid w:val="0035725A"/>
    <w:rsid w:val="003645D3"/>
    <w:rsid w:val="003D65C7"/>
    <w:rsid w:val="003D6FA8"/>
    <w:rsid w:val="003F094F"/>
    <w:rsid w:val="004068E9"/>
    <w:rsid w:val="00416CD4"/>
    <w:rsid w:val="00431868"/>
    <w:rsid w:val="004421A4"/>
    <w:rsid w:val="00461EA0"/>
    <w:rsid w:val="00466B01"/>
    <w:rsid w:val="00496E97"/>
    <w:rsid w:val="00567B99"/>
    <w:rsid w:val="005927AA"/>
    <w:rsid w:val="005B1C5A"/>
    <w:rsid w:val="005B2A26"/>
    <w:rsid w:val="005C69C7"/>
    <w:rsid w:val="006162F1"/>
    <w:rsid w:val="00624BCD"/>
    <w:rsid w:val="0065552C"/>
    <w:rsid w:val="006559ED"/>
    <w:rsid w:val="0066099E"/>
    <w:rsid w:val="0069713B"/>
    <w:rsid w:val="006A49E6"/>
    <w:rsid w:val="006D49AB"/>
    <w:rsid w:val="006E2079"/>
    <w:rsid w:val="00784B81"/>
    <w:rsid w:val="007A266C"/>
    <w:rsid w:val="007A67B9"/>
    <w:rsid w:val="007B003C"/>
    <w:rsid w:val="007B303F"/>
    <w:rsid w:val="007B50CF"/>
    <w:rsid w:val="007D75BE"/>
    <w:rsid w:val="007D7C3A"/>
    <w:rsid w:val="007E75E9"/>
    <w:rsid w:val="007F7156"/>
    <w:rsid w:val="008130FF"/>
    <w:rsid w:val="00826E35"/>
    <w:rsid w:val="0085145E"/>
    <w:rsid w:val="009468C0"/>
    <w:rsid w:val="00992C29"/>
    <w:rsid w:val="009C3254"/>
    <w:rsid w:val="009C3A3A"/>
    <w:rsid w:val="009C5B8E"/>
    <w:rsid w:val="009D1877"/>
    <w:rsid w:val="009D77B3"/>
    <w:rsid w:val="00A0354E"/>
    <w:rsid w:val="00A0418E"/>
    <w:rsid w:val="00A27CA0"/>
    <w:rsid w:val="00A31763"/>
    <w:rsid w:val="00A72D39"/>
    <w:rsid w:val="00AA35F0"/>
    <w:rsid w:val="00AA6004"/>
    <w:rsid w:val="00AB1280"/>
    <w:rsid w:val="00AC0145"/>
    <w:rsid w:val="00AC2265"/>
    <w:rsid w:val="00B0703B"/>
    <w:rsid w:val="00B45BA3"/>
    <w:rsid w:val="00B8751D"/>
    <w:rsid w:val="00BA593E"/>
    <w:rsid w:val="00BB7644"/>
    <w:rsid w:val="00BC6A78"/>
    <w:rsid w:val="00C07501"/>
    <w:rsid w:val="00C25B60"/>
    <w:rsid w:val="00C3160D"/>
    <w:rsid w:val="00C421B1"/>
    <w:rsid w:val="00CF7F42"/>
    <w:rsid w:val="00D17192"/>
    <w:rsid w:val="00D93595"/>
    <w:rsid w:val="00DE25EC"/>
    <w:rsid w:val="00E64CE7"/>
    <w:rsid w:val="00E87633"/>
    <w:rsid w:val="00EA511A"/>
    <w:rsid w:val="00EB754D"/>
    <w:rsid w:val="00EF0D73"/>
    <w:rsid w:val="00F07B11"/>
    <w:rsid w:val="00F20282"/>
    <w:rsid w:val="00F275C7"/>
    <w:rsid w:val="00F40A74"/>
    <w:rsid w:val="00F84241"/>
    <w:rsid w:val="00FA0E31"/>
    <w:rsid w:val="00FA2369"/>
    <w:rsid w:val="00FB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37A904"/>
  <w15:docId w15:val="{B8DE8FF4-E21D-4EAF-A8D8-5324AF40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0"/>
      </w:numPr>
    </w:pPr>
  </w:style>
  <w:style w:type="numbering" w:customStyle="1" w:styleId="ImportedStyle1">
    <w:name w:val="Imported Style 1"/>
  </w:style>
  <w:style w:type="paragraph" w:styleId="Prrafodelista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13"/>
      </w:numPr>
    </w:pPr>
  </w:style>
  <w:style w:type="numbering" w:customStyle="1" w:styleId="ImportedStyle2">
    <w:name w:val="Imported Style 2"/>
  </w:style>
  <w:style w:type="paragraph" w:styleId="Sinespaciado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Textonotapie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9"/>
      </w:numPr>
    </w:pPr>
  </w:style>
  <w:style w:type="numbering" w:customStyle="1" w:styleId="ImportedStyle4">
    <w:name w:val="Imported Style 4"/>
  </w:style>
  <w:style w:type="paragraph" w:styleId="Textodeglobo">
    <w:name w:val="Balloon Text"/>
    <w:basedOn w:val="Normal"/>
    <w:link w:val="TextodegloboC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3702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3702"/>
    <w:rPr>
      <w:sz w:val="24"/>
      <w:szCs w:val="24"/>
      <w:lang w:val="en-US" w:eastAsia="en-US"/>
    </w:rPr>
  </w:style>
  <w:style w:type="paragraph" w:customStyle="1" w:styleId="Pa29">
    <w:name w:val="Pa29"/>
    <w:basedOn w:val="Normal"/>
    <w:next w:val="Normal"/>
    <w:uiPriority w:val="99"/>
    <w:rsid w:val="00D171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191" w:lineRule="atLeast"/>
    </w:pPr>
    <w:rPr>
      <w:rFonts w:ascii="Myriad Pro" w:eastAsiaTheme="minorHAnsi" w:hAnsi="Myriad Pro" w:cstheme="minorBidi"/>
      <w:bdr w:val="none" w:sz="0" w:space="0" w:color="auto"/>
    </w:rPr>
  </w:style>
  <w:style w:type="paragraph" w:customStyle="1" w:styleId="Pa25">
    <w:name w:val="Pa25"/>
    <w:basedOn w:val="Normal"/>
    <w:next w:val="Normal"/>
    <w:uiPriority w:val="99"/>
    <w:rsid w:val="00D171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191" w:lineRule="atLeast"/>
    </w:pPr>
    <w:rPr>
      <w:rFonts w:ascii="Myriad Pro" w:eastAsiaTheme="minorHAnsi" w:hAnsi="Myriad Pro" w:cstheme="minorBidi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A35955E-7833-4241-A84B-A2CBDA273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860</Words>
  <Characters>4733</Characters>
  <Application>Microsoft Macintosh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Luis Alexander Tovar</cp:lastModifiedBy>
  <cp:revision>2</cp:revision>
  <cp:lastPrinted>2016-05-20T17:22:00Z</cp:lastPrinted>
  <dcterms:created xsi:type="dcterms:W3CDTF">2016-09-27T22:50:00Z</dcterms:created>
  <dcterms:modified xsi:type="dcterms:W3CDTF">2016-09-27T22:50:00Z</dcterms:modified>
</cp:coreProperties>
</file>